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4E87" w14:textId="182DE5C7" w:rsidR="00ED2ED9" w:rsidRPr="001845E1" w:rsidRDefault="00792F74" w:rsidP="00707F0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845E1">
        <w:rPr>
          <w:rFonts w:asciiTheme="minorHAnsi" w:hAnsiTheme="minorHAnsi" w:cstheme="minorHAnsi"/>
          <w:b/>
          <w:bCs/>
          <w:sz w:val="20"/>
          <w:szCs w:val="20"/>
        </w:rPr>
        <w:t>ZAŁĄCZNIK nr</w:t>
      </w:r>
      <w:r w:rsidR="00DD1AB0" w:rsidRPr="001845E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760CF" w:rsidRPr="001845E1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492EC6" w:rsidRPr="001845E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B75A3" w:rsidRPr="001845E1">
        <w:rPr>
          <w:rFonts w:asciiTheme="minorHAnsi" w:hAnsiTheme="minorHAnsi" w:cstheme="minorHAnsi"/>
          <w:b/>
          <w:bCs/>
          <w:sz w:val="20"/>
          <w:szCs w:val="20"/>
        </w:rPr>
        <w:t>do Zapytania ofertowego nr</w:t>
      </w:r>
      <w:bookmarkStart w:id="0" w:name="_Hlk164069762"/>
      <w:r w:rsidR="00FA57F1" w:rsidRPr="001845E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074B6" w:rsidRPr="001845E1">
        <w:rPr>
          <w:rFonts w:asciiTheme="minorHAnsi" w:hAnsiTheme="minorHAnsi" w:cstheme="minorHAnsi"/>
          <w:b/>
          <w:bCs/>
          <w:sz w:val="20"/>
          <w:szCs w:val="20"/>
        </w:rPr>
        <w:t>2/2025/</w:t>
      </w:r>
      <w:proofErr w:type="spellStart"/>
      <w:r w:rsidR="00E074B6" w:rsidRPr="001845E1">
        <w:rPr>
          <w:rFonts w:asciiTheme="minorHAnsi" w:hAnsiTheme="minorHAnsi" w:cstheme="minorHAnsi"/>
          <w:b/>
          <w:bCs/>
          <w:sz w:val="20"/>
          <w:szCs w:val="20"/>
        </w:rPr>
        <w:t>ORDO_akTYwni</w:t>
      </w:r>
      <w:proofErr w:type="spellEnd"/>
    </w:p>
    <w:bookmarkEnd w:id="0"/>
    <w:p w14:paraId="3908876C" w14:textId="77777777" w:rsidR="00B9251F" w:rsidRPr="001845E1" w:rsidRDefault="00B9251F" w:rsidP="006F4AD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3086E16C" w14:textId="5BEDE40C" w:rsidR="009D77B5" w:rsidRDefault="001845E1" w:rsidP="00D07AE4">
      <w:pPr>
        <w:jc w:val="center"/>
        <w:rPr>
          <w:rFonts w:asciiTheme="minorHAnsi" w:eastAsia="Calibri" w:hAnsiTheme="minorHAnsi" w:cstheme="minorHAnsi"/>
          <w:b/>
          <w:sz w:val="20"/>
          <w:szCs w:val="20"/>
          <w:highlight w:val="darkGray"/>
        </w:rPr>
      </w:pPr>
      <w:r w:rsidRPr="001845E1">
        <w:rPr>
          <w:rFonts w:asciiTheme="minorHAnsi" w:eastAsia="Calibri" w:hAnsiTheme="minorHAnsi" w:cstheme="minorHAnsi"/>
          <w:b/>
          <w:sz w:val="20"/>
          <w:szCs w:val="20"/>
          <w:highlight w:val="darkGray"/>
        </w:rPr>
        <w:t>OŚWIADCZENIE WYKONAWCY</w:t>
      </w:r>
      <w:r w:rsidR="00D07AE4">
        <w:rPr>
          <w:rFonts w:asciiTheme="minorHAnsi" w:eastAsia="Calibri" w:hAnsiTheme="minorHAnsi" w:cstheme="minorHAnsi"/>
          <w:b/>
          <w:sz w:val="20"/>
          <w:szCs w:val="20"/>
          <w:highlight w:val="darkGray"/>
        </w:rPr>
        <w:t xml:space="preserve"> </w:t>
      </w:r>
      <w:r w:rsidRPr="001845E1">
        <w:rPr>
          <w:rFonts w:asciiTheme="minorHAnsi" w:eastAsia="Calibri" w:hAnsiTheme="minorHAnsi" w:cstheme="minorHAnsi"/>
          <w:b/>
          <w:sz w:val="20"/>
          <w:szCs w:val="20"/>
          <w:highlight w:val="darkGray"/>
        </w:rPr>
        <w:t>DOT. SPEŁNIENIA ASPEKTÓW SPOŁECZNYCH</w:t>
      </w:r>
    </w:p>
    <w:p w14:paraId="4588B448" w14:textId="77777777" w:rsidR="00D07AE4" w:rsidRPr="001845E1" w:rsidRDefault="00D07AE4" w:rsidP="001845E1">
      <w:pPr>
        <w:jc w:val="center"/>
        <w:rPr>
          <w:rFonts w:asciiTheme="minorHAnsi" w:eastAsia="Calibri" w:hAnsiTheme="minorHAnsi" w:cstheme="minorHAnsi"/>
          <w:b/>
          <w:sz w:val="20"/>
          <w:szCs w:val="20"/>
          <w:highlight w:val="darkGray"/>
        </w:rPr>
      </w:pPr>
    </w:p>
    <w:p w14:paraId="554122E6" w14:textId="77777777" w:rsidR="001845E1" w:rsidRPr="001845E1" w:rsidRDefault="001845E1" w:rsidP="001845E1">
      <w:pPr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7B041E3E" w14:textId="4013DE3A" w:rsidR="001845E1" w:rsidRPr="001845E1" w:rsidRDefault="001845E1" w:rsidP="001845E1">
      <w:pPr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1845E1">
        <w:rPr>
          <w:rFonts w:asciiTheme="minorHAnsi" w:hAnsiTheme="minorHAnsi" w:cstheme="minorHAnsi"/>
          <w:color w:val="222222"/>
          <w:sz w:val="20"/>
          <w:szCs w:val="20"/>
        </w:rPr>
        <w:t>Oświadczam, iż w ramach kryterium oceny ofert „Aspekty społeczne”:</w:t>
      </w:r>
    </w:p>
    <w:p w14:paraId="6809288E" w14:textId="77777777" w:rsidR="001845E1" w:rsidRPr="001845E1" w:rsidRDefault="001845E1" w:rsidP="001845E1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265CF7D" w14:textId="61014823" w:rsidR="001845E1" w:rsidRPr="001845E1" w:rsidRDefault="001845E1" w:rsidP="001845E1">
      <w:pPr>
        <w:pStyle w:val="Akapitzlist"/>
        <w:widowControl/>
        <w:numPr>
          <w:ilvl w:val="0"/>
          <w:numId w:val="17"/>
        </w:numPr>
        <w:shd w:val="clear" w:color="auto" w:fill="FFFFFF"/>
        <w:tabs>
          <w:tab w:val="left" w:pos="709"/>
          <w:tab w:val="left" w:pos="851"/>
        </w:tabs>
        <w:suppressAutoHyphens w:val="0"/>
        <w:ind w:left="709" w:hanging="283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>jestem osobą* lub zatrudniam/ zatrudnię</w:t>
      </w:r>
      <w:r w:rsidRPr="001845E1">
        <w:rPr>
          <w:rFonts w:asciiTheme="minorHAnsi" w:hAnsiTheme="minorHAnsi" w:cstheme="minorHAnsi"/>
          <w:color w:val="222222"/>
          <w:sz w:val="20"/>
          <w:szCs w:val="20"/>
        </w:rPr>
        <w:t xml:space="preserve">* </w:t>
      </w:r>
      <w:r w:rsidRPr="001845E1">
        <w:rPr>
          <w:rFonts w:asciiTheme="minorHAnsi" w:hAnsiTheme="minorHAnsi" w:cstheme="minorHAnsi"/>
          <w:sz w:val="20"/>
          <w:szCs w:val="20"/>
        </w:rPr>
        <w:t>do realizacji zamówienia</w:t>
      </w:r>
      <w:r w:rsidR="00BB0A27">
        <w:rPr>
          <w:rFonts w:asciiTheme="minorHAnsi" w:hAnsiTheme="minorHAnsi" w:cstheme="minorHAnsi"/>
          <w:sz w:val="20"/>
          <w:szCs w:val="20"/>
        </w:rPr>
        <w:t xml:space="preserve">, tzn. </w:t>
      </w:r>
      <w:r w:rsidR="00BB0A27" w:rsidRPr="00BB0A27">
        <w:rPr>
          <w:rFonts w:asciiTheme="minorHAnsi" w:eastAsia="Arial Narrow" w:hAnsiTheme="minorHAnsi" w:cstheme="minorHAnsi"/>
          <w:sz w:val="20"/>
          <w:szCs w:val="20"/>
        </w:rPr>
        <w:t>do prowadzenia szkoleń lub administracyjnej obsługi związanej z realizacją zamówienia</w:t>
      </w:r>
      <w:r w:rsidRPr="001845E1">
        <w:rPr>
          <w:rFonts w:asciiTheme="minorHAnsi" w:hAnsiTheme="minorHAnsi" w:cstheme="minorHAnsi"/>
          <w:sz w:val="20"/>
          <w:szCs w:val="20"/>
        </w:rPr>
        <w:t xml:space="preserve"> co najmniej jedn</w:t>
      </w:r>
      <w:r w:rsidR="00BB0A27">
        <w:rPr>
          <w:rFonts w:asciiTheme="minorHAnsi" w:hAnsiTheme="minorHAnsi" w:cstheme="minorHAnsi"/>
          <w:sz w:val="20"/>
          <w:szCs w:val="20"/>
        </w:rPr>
        <w:t>ą osobę</w:t>
      </w:r>
      <w:r w:rsidRPr="001845E1">
        <w:rPr>
          <w:rFonts w:asciiTheme="minorHAnsi" w:hAnsiTheme="minorHAnsi" w:cstheme="minorHAnsi"/>
          <w:sz w:val="20"/>
          <w:szCs w:val="20"/>
        </w:rPr>
        <w:t xml:space="preserve"> należąc</w:t>
      </w:r>
      <w:r w:rsidR="00BB0A27">
        <w:rPr>
          <w:rFonts w:asciiTheme="minorHAnsi" w:hAnsiTheme="minorHAnsi" w:cstheme="minorHAnsi"/>
          <w:sz w:val="20"/>
          <w:szCs w:val="20"/>
        </w:rPr>
        <w:t>ą</w:t>
      </w:r>
      <w:r w:rsidRPr="001845E1">
        <w:rPr>
          <w:rFonts w:asciiTheme="minorHAnsi" w:hAnsiTheme="minorHAnsi" w:cstheme="minorHAnsi"/>
          <w:sz w:val="20"/>
          <w:szCs w:val="20"/>
        </w:rPr>
        <w:t xml:space="preserve"> do kategorii osób</w:t>
      </w:r>
      <w:r w:rsidRPr="001845E1">
        <w:rPr>
          <w:rFonts w:asciiTheme="minorHAnsi" w:eastAsia="Arial Narrow" w:hAnsiTheme="minorHAnsi" w:cstheme="minorHAnsi"/>
          <w:bCs/>
          <w:sz w:val="20"/>
          <w:szCs w:val="20"/>
        </w:rPr>
        <w:t xml:space="preserve">, o których mowa w art. </w:t>
      </w:r>
      <w:proofErr w:type="gramStart"/>
      <w:r w:rsidRPr="001845E1">
        <w:rPr>
          <w:rFonts w:asciiTheme="minorHAnsi" w:eastAsia="Arial Narrow" w:hAnsiTheme="minorHAnsi" w:cstheme="minorHAnsi"/>
          <w:bCs/>
          <w:sz w:val="20"/>
          <w:szCs w:val="20"/>
        </w:rPr>
        <w:t>94  ustawy</w:t>
      </w:r>
      <w:proofErr w:type="gramEnd"/>
      <w:r w:rsidRPr="001845E1">
        <w:rPr>
          <w:rFonts w:asciiTheme="minorHAnsi" w:eastAsia="Arial Narrow" w:hAnsiTheme="minorHAnsi" w:cstheme="minorHAnsi"/>
          <w:bCs/>
          <w:sz w:val="20"/>
          <w:szCs w:val="20"/>
        </w:rPr>
        <w:t xml:space="preserve"> z dnia 11 września 2019 r. Prawo zamówień publicznych,</w:t>
      </w:r>
      <w:r w:rsidRPr="001845E1">
        <w:rPr>
          <w:rFonts w:asciiTheme="minorHAnsi" w:hAnsiTheme="minorHAnsi" w:cstheme="minorHAnsi"/>
          <w:sz w:val="20"/>
          <w:szCs w:val="20"/>
        </w:rPr>
        <w:t xml:space="preserve"> tj. z jednej z poniższych kategorii:</w:t>
      </w:r>
    </w:p>
    <w:p w14:paraId="56D5CA92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1845E1">
        <w:rPr>
          <w:rFonts w:asciiTheme="minorHAnsi" w:hAnsiTheme="minorHAnsi" w:cstheme="minorHAnsi"/>
          <w:color w:val="222222"/>
          <w:sz w:val="20"/>
          <w:szCs w:val="20"/>
        </w:rPr>
        <w:t>1) osób niepełnosprawnych w rozumieniu ustawy z dnia 27 sierpnia 1997 r. o rehabilitacji zawodowej</w:t>
      </w:r>
      <w:r w:rsidRPr="001845E1">
        <w:rPr>
          <w:rFonts w:asciiTheme="minorHAnsi" w:hAnsiTheme="minorHAnsi" w:cstheme="minorHAnsi"/>
          <w:color w:val="222222"/>
          <w:sz w:val="20"/>
          <w:szCs w:val="20"/>
        </w:rPr>
        <w:br/>
        <w:t xml:space="preserve"> i społecznej oraz zatrudnianiu osób niepełnosprawnych (Dz. U. z 2024 r. poz. 44, 858, 1089 i 1165),</w:t>
      </w:r>
    </w:p>
    <w:p w14:paraId="62C92CE9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1845E1">
        <w:rPr>
          <w:rFonts w:asciiTheme="minorHAnsi" w:hAnsiTheme="minorHAnsi" w:cstheme="minorHAnsi"/>
          <w:color w:val="222222"/>
          <w:sz w:val="20"/>
          <w:szCs w:val="20"/>
        </w:rPr>
        <w:t>2) bezrobotnych w rozumieniu ustawy z dnia 20 kwietnia 2004 r. o promocji zatrudnienia i instytucjach rynku pracy (Dz. U. z 2024 r. poz. 475, 742, 858, 863 i 1089),</w:t>
      </w:r>
    </w:p>
    <w:p w14:paraId="5ACCD9BC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color w:val="222222"/>
          <w:sz w:val="20"/>
          <w:szCs w:val="20"/>
        </w:rPr>
        <w:t xml:space="preserve">3) osób poszukujących pracy, niepozostających w zatrudnieniu lub niewykonujących innej pracy zarobkowej, </w:t>
      </w:r>
      <w:r w:rsidRPr="001845E1">
        <w:rPr>
          <w:rFonts w:asciiTheme="minorHAnsi" w:hAnsiTheme="minorHAnsi" w:cstheme="minorHAnsi"/>
          <w:color w:val="222222"/>
          <w:sz w:val="20"/>
          <w:szCs w:val="20"/>
        </w:rPr>
        <w:br/>
        <w:t xml:space="preserve">w rozumieniu ustawy z dnia 20 kwietnia 2004 r. o promocji zatrudnienia i instytucjach rynku </w:t>
      </w:r>
      <w:r w:rsidRPr="001845E1">
        <w:rPr>
          <w:rFonts w:asciiTheme="minorHAnsi" w:hAnsiTheme="minorHAnsi" w:cstheme="minorHAnsi"/>
          <w:sz w:val="20"/>
          <w:szCs w:val="20"/>
        </w:rPr>
        <w:t>pracy,</w:t>
      </w:r>
    </w:p>
    <w:p w14:paraId="7FC9DB22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 xml:space="preserve">4) osób usamodzielnianych, o których mowa w art. 140 ust. 1 i 2 ustawy z dnia 9 czerwca 2011 r. </w:t>
      </w:r>
      <w:r w:rsidRPr="001845E1">
        <w:rPr>
          <w:rFonts w:asciiTheme="minorHAnsi" w:hAnsiTheme="minorHAnsi" w:cstheme="minorHAnsi"/>
          <w:sz w:val="20"/>
          <w:szCs w:val="20"/>
        </w:rPr>
        <w:br/>
        <w:t>o wspieraniu rodziny i systemie pieczy zastępczej (Dz. U. z 2024 r. poz. 177, 742, 743 i 858),</w:t>
      </w:r>
    </w:p>
    <w:p w14:paraId="7DE89F62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>5) osób,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60377281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>6) osób do 30. roku życia oraz po ukończeniu 50. roku życia, posiadających status osoby poszukującej pracy, bez zatrudnienia,</w:t>
      </w:r>
    </w:p>
    <w:p w14:paraId="4A309B1A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45BAFEED" w14:textId="77777777" w:rsidR="001845E1" w:rsidRPr="001845E1" w:rsidRDefault="001845E1" w:rsidP="001845E1">
      <w:pPr>
        <w:tabs>
          <w:tab w:val="left" w:pos="851"/>
        </w:tabs>
        <w:spacing w:line="276" w:lineRule="auto"/>
        <w:ind w:left="709"/>
        <w:rPr>
          <w:rFonts w:asciiTheme="minorHAnsi" w:hAnsiTheme="minorHAnsi" w:cstheme="minorHAnsi"/>
          <w:color w:val="222222"/>
          <w:sz w:val="20"/>
          <w:szCs w:val="20"/>
        </w:rPr>
      </w:pPr>
    </w:p>
    <w:p w14:paraId="31D292B4" w14:textId="7A3F201C" w:rsidR="001845E1" w:rsidRPr="001845E1" w:rsidRDefault="001845E1" w:rsidP="001845E1">
      <w:pPr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 xml:space="preserve">Poniżej wskazuję dane </w:t>
      </w:r>
      <w:r w:rsidR="00BB0A27">
        <w:rPr>
          <w:rFonts w:asciiTheme="minorHAnsi" w:hAnsiTheme="minorHAnsi" w:cstheme="minorHAnsi"/>
          <w:sz w:val="20"/>
          <w:szCs w:val="20"/>
        </w:rPr>
        <w:t>osoby</w:t>
      </w:r>
      <w:r w:rsidRPr="001845E1">
        <w:rPr>
          <w:rFonts w:asciiTheme="minorHAnsi" w:hAnsiTheme="minorHAnsi" w:cstheme="minorHAnsi"/>
          <w:sz w:val="20"/>
          <w:szCs w:val="20"/>
        </w:rPr>
        <w:t xml:space="preserve"> skierowa</w:t>
      </w:r>
      <w:r w:rsidR="00BB0A27">
        <w:rPr>
          <w:rFonts w:asciiTheme="minorHAnsi" w:hAnsiTheme="minorHAnsi" w:cstheme="minorHAnsi"/>
          <w:sz w:val="20"/>
          <w:szCs w:val="20"/>
        </w:rPr>
        <w:t>nej</w:t>
      </w:r>
      <w:r w:rsidRPr="001845E1">
        <w:rPr>
          <w:rFonts w:asciiTheme="minorHAnsi" w:hAnsiTheme="minorHAnsi" w:cstheme="minorHAnsi"/>
          <w:sz w:val="20"/>
          <w:szCs w:val="20"/>
        </w:rPr>
        <w:t xml:space="preserve"> realizacji zamówienia</w:t>
      </w:r>
      <w:r w:rsidR="00BB0A27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1845E1" w:rsidRPr="001845E1" w14:paraId="479DE0BA" w14:textId="77777777" w:rsidTr="00FC461A">
        <w:trPr>
          <w:trHeight w:val="510"/>
        </w:trPr>
        <w:tc>
          <w:tcPr>
            <w:tcW w:w="3352" w:type="dxa"/>
            <w:vAlign w:val="center"/>
          </w:tcPr>
          <w:p w14:paraId="7652DD9A" w14:textId="77777777" w:rsidR="001845E1" w:rsidRPr="001845E1" w:rsidRDefault="001845E1" w:rsidP="00FC461A">
            <w:pPr>
              <w:tabs>
                <w:tab w:val="left" w:pos="295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845E1">
              <w:rPr>
                <w:rFonts w:asciiTheme="minorHAnsi" w:hAnsiTheme="minorHAnsi" w:cstheme="minorHAnsi"/>
                <w:sz w:val="20"/>
                <w:szCs w:val="20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640C5175" w14:textId="77777777" w:rsidR="001845E1" w:rsidRPr="001845E1" w:rsidRDefault="001845E1" w:rsidP="00FC461A">
            <w:pPr>
              <w:tabs>
                <w:tab w:val="left" w:pos="295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845E1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</w:tr>
      <w:tr w:rsidR="001845E1" w:rsidRPr="001845E1" w14:paraId="08EFB75D" w14:textId="77777777" w:rsidTr="00FC461A">
        <w:trPr>
          <w:trHeight w:val="510"/>
        </w:trPr>
        <w:tc>
          <w:tcPr>
            <w:tcW w:w="3352" w:type="dxa"/>
          </w:tcPr>
          <w:p w14:paraId="0EC316A4" w14:textId="77777777" w:rsidR="001845E1" w:rsidRPr="001845E1" w:rsidRDefault="001845E1" w:rsidP="00FC461A">
            <w:pPr>
              <w:tabs>
                <w:tab w:val="left" w:pos="295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D484799" w14:textId="77777777" w:rsidR="001845E1" w:rsidRPr="001845E1" w:rsidRDefault="001845E1" w:rsidP="00FC461A">
            <w:pPr>
              <w:tabs>
                <w:tab w:val="left" w:pos="295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18CD9A" w14:textId="77777777" w:rsidR="001845E1" w:rsidRPr="001845E1" w:rsidRDefault="001845E1" w:rsidP="001845E1">
      <w:pPr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14:paraId="50212B3C" w14:textId="77777777" w:rsidR="001845E1" w:rsidRPr="001845E1" w:rsidRDefault="001845E1" w:rsidP="001845E1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E20E1DC" w14:textId="216C1F14" w:rsidR="001845E1" w:rsidRPr="001845E1" w:rsidRDefault="001845E1" w:rsidP="001845E1">
      <w:pPr>
        <w:pStyle w:val="Akapitzlist"/>
        <w:numPr>
          <w:ilvl w:val="0"/>
          <w:numId w:val="16"/>
        </w:numPr>
        <w:tabs>
          <w:tab w:val="left" w:pos="426"/>
        </w:tabs>
        <w:suppressAutoHyphens w:val="0"/>
        <w:autoSpaceDE w:val="0"/>
        <w:autoSpaceDN w:val="0"/>
        <w:spacing w:line="276" w:lineRule="auto"/>
        <w:ind w:left="567" w:right="147" w:hanging="141"/>
        <w:jc w:val="both"/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 xml:space="preserve">   nie jestem osobą należącą do kategorii osób, o których mowa powyżej lub nie zatrudniam/ nie zatrudnię* do realizacji zamówienia Trenera/ów należących do kategorii osób, o których mowa powyżej. </w:t>
      </w:r>
    </w:p>
    <w:p w14:paraId="3E857D01" w14:textId="77777777" w:rsidR="001845E1" w:rsidRPr="001845E1" w:rsidRDefault="001845E1" w:rsidP="001845E1">
      <w:pPr>
        <w:pStyle w:val="Akapitzlist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Theme="minorHAnsi" w:hAnsiTheme="minorHAnsi" w:cstheme="minorHAnsi"/>
          <w:sz w:val="20"/>
          <w:szCs w:val="20"/>
        </w:rPr>
      </w:pPr>
    </w:p>
    <w:p w14:paraId="27641D5B" w14:textId="77777777" w:rsidR="001845E1" w:rsidRPr="001845E1" w:rsidRDefault="001845E1" w:rsidP="001845E1">
      <w:pPr>
        <w:pStyle w:val="Akapitzlist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6C6EE72" w14:textId="77777777" w:rsidR="001845E1" w:rsidRPr="001845E1" w:rsidRDefault="001845E1" w:rsidP="001845E1">
      <w:pPr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 xml:space="preserve">            ……………………………………………….</w:t>
      </w:r>
      <w:r w:rsidRPr="001845E1">
        <w:rPr>
          <w:rFonts w:asciiTheme="minorHAnsi" w:hAnsiTheme="minorHAnsi" w:cstheme="minorHAnsi"/>
          <w:sz w:val="20"/>
          <w:szCs w:val="20"/>
        </w:rPr>
        <w:tab/>
        <w:t xml:space="preserve">                                          .................................................................</w:t>
      </w:r>
    </w:p>
    <w:p w14:paraId="58B662B4" w14:textId="77777777" w:rsidR="001845E1" w:rsidRPr="001845E1" w:rsidRDefault="001845E1" w:rsidP="001845E1">
      <w:pPr>
        <w:rPr>
          <w:rFonts w:asciiTheme="minorHAnsi" w:hAnsiTheme="minorHAnsi" w:cstheme="minorHAnsi"/>
          <w:sz w:val="20"/>
          <w:szCs w:val="20"/>
        </w:rPr>
      </w:pPr>
      <w:r w:rsidRPr="001845E1">
        <w:rPr>
          <w:rFonts w:asciiTheme="minorHAnsi" w:hAnsiTheme="minorHAnsi" w:cstheme="minorHAnsi"/>
          <w:sz w:val="20"/>
          <w:szCs w:val="20"/>
        </w:rPr>
        <w:t xml:space="preserve">                            </w:t>
      </w:r>
      <w:proofErr w:type="gramStart"/>
      <w:r w:rsidRPr="001845E1">
        <w:rPr>
          <w:rFonts w:asciiTheme="minorHAnsi" w:hAnsiTheme="minorHAnsi" w:cstheme="minorHAnsi"/>
          <w:i/>
          <w:sz w:val="20"/>
          <w:szCs w:val="20"/>
        </w:rPr>
        <w:t>Miejscowość,  data</w:t>
      </w:r>
      <w:proofErr w:type="gramEnd"/>
      <w:r w:rsidRPr="001845E1">
        <w:rPr>
          <w:rFonts w:asciiTheme="minorHAnsi" w:hAnsiTheme="minorHAnsi" w:cstheme="minorHAnsi"/>
          <w:i/>
          <w:sz w:val="20"/>
          <w:szCs w:val="20"/>
        </w:rPr>
        <w:tab/>
        <w:t xml:space="preserve">       </w:t>
      </w:r>
      <w:r w:rsidRPr="001845E1">
        <w:rPr>
          <w:rFonts w:asciiTheme="minorHAnsi" w:hAnsiTheme="minorHAnsi" w:cstheme="minorHAnsi"/>
          <w:i/>
          <w:sz w:val="20"/>
          <w:szCs w:val="20"/>
        </w:rPr>
        <w:tab/>
      </w:r>
      <w:r w:rsidRPr="001845E1">
        <w:rPr>
          <w:rFonts w:asciiTheme="minorHAnsi" w:hAnsiTheme="minorHAnsi" w:cstheme="minorHAnsi"/>
          <w:i/>
          <w:sz w:val="20"/>
          <w:szCs w:val="20"/>
        </w:rPr>
        <w:tab/>
      </w:r>
      <w:r w:rsidRPr="001845E1">
        <w:rPr>
          <w:rFonts w:asciiTheme="minorHAnsi" w:hAnsiTheme="minorHAnsi" w:cstheme="minorHAnsi"/>
          <w:i/>
          <w:sz w:val="20"/>
          <w:szCs w:val="20"/>
        </w:rPr>
        <w:tab/>
      </w:r>
      <w:r w:rsidRPr="001845E1">
        <w:rPr>
          <w:rFonts w:asciiTheme="minorHAnsi" w:hAnsiTheme="minorHAnsi" w:cstheme="minorHAnsi"/>
          <w:i/>
          <w:sz w:val="20"/>
          <w:szCs w:val="20"/>
        </w:rPr>
        <w:tab/>
      </w:r>
      <w:bookmarkStart w:id="1" w:name="_Hlk29970880"/>
      <w:r w:rsidRPr="001845E1">
        <w:rPr>
          <w:rFonts w:asciiTheme="minorHAnsi" w:hAnsiTheme="minorHAnsi" w:cstheme="minorHAnsi"/>
          <w:i/>
          <w:sz w:val="20"/>
          <w:szCs w:val="20"/>
        </w:rPr>
        <w:t xml:space="preserve">                      (Pieczęć i podpis Wykonawcy </w:t>
      </w:r>
    </w:p>
    <w:p w14:paraId="67F584AE" w14:textId="77777777" w:rsidR="001845E1" w:rsidRPr="001845E1" w:rsidRDefault="001845E1" w:rsidP="001845E1">
      <w:pPr>
        <w:spacing w:line="276" w:lineRule="auto"/>
        <w:ind w:left="424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845E1">
        <w:rPr>
          <w:rFonts w:asciiTheme="minorHAnsi" w:hAnsiTheme="minorHAnsi" w:cstheme="minorHAnsi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4AA32DA1" w14:textId="5CD672D4" w:rsidR="00B9251F" w:rsidRPr="001845E1" w:rsidRDefault="001845E1" w:rsidP="001845E1">
      <w:pPr>
        <w:spacing w:before="100" w:beforeAutospacing="1" w:after="100" w:afterAutospacing="1"/>
        <w:rPr>
          <w:rFonts w:asciiTheme="minorHAnsi" w:hAnsiTheme="minorHAnsi" w:cstheme="minorHAnsi"/>
          <w:i/>
          <w:sz w:val="20"/>
          <w:szCs w:val="20"/>
        </w:rPr>
      </w:pPr>
      <w:r w:rsidRPr="001845E1">
        <w:rPr>
          <w:rFonts w:asciiTheme="minorHAnsi" w:hAnsiTheme="minorHAnsi" w:cstheme="minorHAnsi"/>
          <w:i/>
          <w:sz w:val="20"/>
          <w:szCs w:val="20"/>
        </w:rPr>
        <w:t>*właściwe zaznaczyć</w:t>
      </w:r>
    </w:p>
    <w:sectPr w:rsidR="00B9251F" w:rsidRPr="001845E1" w:rsidSect="00D027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3934C" w14:textId="77777777" w:rsidR="005149B4" w:rsidRDefault="005149B4">
      <w:r>
        <w:separator/>
      </w:r>
    </w:p>
  </w:endnote>
  <w:endnote w:type="continuationSeparator" w:id="0">
    <w:p w14:paraId="55903AAF" w14:textId="77777777" w:rsidR="005149B4" w:rsidRDefault="0051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DACE" w14:textId="77777777" w:rsidR="00262E53" w:rsidRDefault="00262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04BE" w14:textId="77777777" w:rsidR="00262E53" w:rsidRDefault="00262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C4B4" w14:textId="77777777" w:rsidR="005149B4" w:rsidRDefault="005149B4">
      <w:r>
        <w:separator/>
      </w:r>
    </w:p>
  </w:footnote>
  <w:footnote w:type="continuationSeparator" w:id="0">
    <w:p w14:paraId="0B10F6F4" w14:textId="77777777" w:rsidR="005149B4" w:rsidRDefault="00514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0F0B" w14:textId="77777777" w:rsidR="00262E53" w:rsidRDefault="00262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DB62C" w14:textId="7907A533" w:rsidR="00E33F0B" w:rsidRDefault="00073FBB" w:rsidP="00767A29">
    <w:pPr>
      <w:pStyle w:val="NormalnyWeb"/>
      <w:spacing w:before="0" w:beforeAutospacing="0" w:after="0" w:afterAutospacing="0"/>
      <w:jc w:val="center"/>
    </w:pPr>
    <w:r w:rsidRPr="002840FF">
      <w:rPr>
        <w:noProof/>
      </w:rPr>
      <w:drawing>
        <wp:inline distT="0" distB="0" distL="0" distR="0" wp14:anchorId="35597F41" wp14:editId="45739F7A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339A20" w14:textId="67658914" w:rsidR="00094ED3" w:rsidRPr="00E27A37" w:rsidRDefault="00094ED3" w:rsidP="00094ED3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</w:t>
    </w:r>
    <w:r>
      <w:rPr>
        <w:rFonts w:cstheme="minorHAnsi"/>
        <w:color w:val="000000"/>
      </w:rPr>
      <w:t>ak</w:t>
    </w:r>
    <w:r w:rsidR="00262E53">
      <w:rPr>
        <w:rFonts w:cstheme="minorHAnsi"/>
        <w:color w:val="000000"/>
      </w:rPr>
      <w:t>TY</w:t>
    </w:r>
    <w:r>
      <w:rPr>
        <w:rFonts w:cstheme="minorHAnsi"/>
        <w:color w:val="000000"/>
      </w:rPr>
      <w:t>wni – kompleksowa rehabilitacja ułatwiająca powrót do pracy</w:t>
    </w:r>
    <w:r w:rsidRPr="00E27A37">
      <w:rPr>
        <w:rFonts w:cstheme="minorHAnsi"/>
        <w:color w:val="000000"/>
      </w:rPr>
      <w:t>”</w:t>
    </w:r>
  </w:p>
  <w:p w14:paraId="332FF224" w14:textId="77777777" w:rsidR="00073FBB" w:rsidRDefault="00073FBB" w:rsidP="00767A29">
    <w:pPr>
      <w:pStyle w:val="NormalnyWeb"/>
      <w:spacing w:before="0" w:beforeAutospacing="0" w:after="0" w:afterAutospacing="0"/>
      <w:jc w:val="center"/>
    </w:pPr>
  </w:p>
  <w:p w14:paraId="21A83DBC" w14:textId="77777777" w:rsidR="00E33F0B" w:rsidRDefault="00E33F0B" w:rsidP="00E33F0B">
    <w:pPr>
      <w:pStyle w:val="Nagwek"/>
      <w:tabs>
        <w:tab w:val="clear" w:pos="4536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732C2" w14:textId="77777777" w:rsidR="00262E53" w:rsidRDefault="00262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002B7"/>
    <w:multiLevelType w:val="hybridMultilevel"/>
    <w:tmpl w:val="90E2BAD4"/>
    <w:lvl w:ilvl="0" w:tplc="61E03D16">
      <w:numFmt w:val="bullet"/>
      <w:lvlText w:val=""/>
      <w:lvlJc w:val="left"/>
      <w:pPr>
        <w:ind w:left="1146" w:hanging="360"/>
      </w:pPr>
      <w:rPr>
        <w:rFonts w:ascii="Arial" w:eastAsia="Arial" w:hAnsi="Arial" w:cs="Arial" w:hint="default"/>
        <w:w w:val="119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3"/>
  </w:num>
  <w:num w:numId="7" w16cid:durableId="161627427">
    <w:abstractNumId w:val="12"/>
  </w:num>
  <w:num w:numId="8" w16cid:durableId="1875657195">
    <w:abstractNumId w:val="7"/>
  </w:num>
  <w:num w:numId="9" w16cid:durableId="465857564">
    <w:abstractNumId w:val="14"/>
  </w:num>
  <w:num w:numId="10" w16cid:durableId="467430567">
    <w:abstractNumId w:val="15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6"/>
  </w:num>
  <w:num w:numId="14" w16cid:durableId="1268079992">
    <w:abstractNumId w:val="6"/>
  </w:num>
  <w:num w:numId="15" w16cid:durableId="1102408842">
    <w:abstractNumId w:val="10"/>
  </w:num>
  <w:num w:numId="16" w16cid:durableId="166100952">
    <w:abstractNumId w:val="11"/>
  </w:num>
  <w:num w:numId="17" w16cid:durableId="7542051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24819"/>
    <w:rsid w:val="0002702C"/>
    <w:rsid w:val="00030354"/>
    <w:rsid w:val="000450C4"/>
    <w:rsid w:val="0006580C"/>
    <w:rsid w:val="00073FBB"/>
    <w:rsid w:val="00081747"/>
    <w:rsid w:val="00085807"/>
    <w:rsid w:val="000877B1"/>
    <w:rsid w:val="00093AFC"/>
    <w:rsid w:val="00094465"/>
    <w:rsid w:val="00094ED3"/>
    <w:rsid w:val="000A112A"/>
    <w:rsid w:val="000A6223"/>
    <w:rsid w:val="000B5661"/>
    <w:rsid w:val="000D2967"/>
    <w:rsid w:val="000E2C36"/>
    <w:rsid w:val="000F2B7D"/>
    <w:rsid w:val="00101C1D"/>
    <w:rsid w:val="0010699D"/>
    <w:rsid w:val="001136C2"/>
    <w:rsid w:val="00120D3C"/>
    <w:rsid w:val="0015302E"/>
    <w:rsid w:val="00153EA0"/>
    <w:rsid w:val="001632CE"/>
    <w:rsid w:val="00172B7D"/>
    <w:rsid w:val="00177D9A"/>
    <w:rsid w:val="001824F2"/>
    <w:rsid w:val="001845E1"/>
    <w:rsid w:val="00186273"/>
    <w:rsid w:val="00193FB6"/>
    <w:rsid w:val="00197D87"/>
    <w:rsid w:val="001A132C"/>
    <w:rsid w:val="001B6A39"/>
    <w:rsid w:val="001D163A"/>
    <w:rsid w:val="001E4AD5"/>
    <w:rsid w:val="0020331A"/>
    <w:rsid w:val="00205856"/>
    <w:rsid w:val="0023137F"/>
    <w:rsid w:val="002328A5"/>
    <w:rsid w:val="00233283"/>
    <w:rsid w:val="00240D86"/>
    <w:rsid w:val="002556C4"/>
    <w:rsid w:val="00262E53"/>
    <w:rsid w:val="00266A7B"/>
    <w:rsid w:val="00267AF5"/>
    <w:rsid w:val="00272E34"/>
    <w:rsid w:val="002760CF"/>
    <w:rsid w:val="0028631A"/>
    <w:rsid w:val="00287B45"/>
    <w:rsid w:val="002905DB"/>
    <w:rsid w:val="002D150A"/>
    <w:rsid w:val="002D2893"/>
    <w:rsid w:val="002E19D9"/>
    <w:rsid w:val="002F0662"/>
    <w:rsid w:val="00300176"/>
    <w:rsid w:val="003060E7"/>
    <w:rsid w:val="00312F85"/>
    <w:rsid w:val="00325140"/>
    <w:rsid w:val="00335272"/>
    <w:rsid w:val="00346427"/>
    <w:rsid w:val="00360273"/>
    <w:rsid w:val="003610B6"/>
    <w:rsid w:val="0036319E"/>
    <w:rsid w:val="003758B6"/>
    <w:rsid w:val="0039235D"/>
    <w:rsid w:val="003A06F2"/>
    <w:rsid w:val="003A60F4"/>
    <w:rsid w:val="003D05F8"/>
    <w:rsid w:val="003D5E38"/>
    <w:rsid w:val="003E0A71"/>
    <w:rsid w:val="003F03AE"/>
    <w:rsid w:val="003F172F"/>
    <w:rsid w:val="003F58AB"/>
    <w:rsid w:val="00402840"/>
    <w:rsid w:val="00422230"/>
    <w:rsid w:val="00423C4A"/>
    <w:rsid w:val="004374A9"/>
    <w:rsid w:val="00437AA2"/>
    <w:rsid w:val="004418D4"/>
    <w:rsid w:val="00462694"/>
    <w:rsid w:val="004870C4"/>
    <w:rsid w:val="00492EC6"/>
    <w:rsid w:val="004B2C47"/>
    <w:rsid w:val="004B4291"/>
    <w:rsid w:val="004C1784"/>
    <w:rsid w:val="004C1A8A"/>
    <w:rsid w:val="004C3DEF"/>
    <w:rsid w:val="004E3B44"/>
    <w:rsid w:val="004F2FA9"/>
    <w:rsid w:val="00510232"/>
    <w:rsid w:val="005149B4"/>
    <w:rsid w:val="0051574F"/>
    <w:rsid w:val="005223F9"/>
    <w:rsid w:val="005320B1"/>
    <w:rsid w:val="005327F0"/>
    <w:rsid w:val="005343DB"/>
    <w:rsid w:val="005406C3"/>
    <w:rsid w:val="00543711"/>
    <w:rsid w:val="00544BAB"/>
    <w:rsid w:val="00550DF2"/>
    <w:rsid w:val="00553A3F"/>
    <w:rsid w:val="00556E60"/>
    <w:rsid w:val="005645C0"/>
    <w:rsid w:val="005677FD"/>
    <w:rsid w:val="00582950"/>
    <w:rsid w:val="00583E5B"/>
    <w:rsid w:val="005A037B"/>
    <w:rsid w:val="005A130E"/>
    <w:rsid w:val="005D2A52"/>
    <w:rsid w:val="005D7286"/>
    <w:rsid w:val="005E128D"/>
    <w:rsid w:val="005F1335"/>
    <w:rsid w:val="005F78CA"/>
    <w:rsid w:val="00613671"/>
    <w:rsid w:val="006157CF"/>
    <w:rsid w:val="006248C7"/>
    <w:rsid w:val="0065646D"/>
    <w:rsid w:val="00664061"/>
    <w:rsid w:val="00675E73"/>
    <w:rsid w:val="006879FE"/>
    <w:rsid w:val="006A4FF7"/>
    <w:rsid w:val="006B3867"/>
    <w:rsid w:val="006C2EDB"/>
    <w:rsid w:val="006E29A1"/>
    <w:rsid w:val="006F4ADA"/>
    <w:rsid w:val="00707F0A"/>
    <w:rsid w:val="00714602"/>
    <w:rsid w:val="007146A3"/>
    <w:rsid w:val="007165D4"/>
    <w:rsid w:val="00727DBD"/>
    <w:rsid w:val="00734FA6"/>
    <w:rsid w:val="00735E56"/>
    <w:rsid w:val="00752A3C"/>
    <w:rsid w:val="00753D1B"/>
    <w:rsid w:val="007565CA"/>
    <w:rsid w:val="00767A29"/>
    <w:rsid w:val="00785EF4"/>
    <w:rsid w:val="00792F74"/>
    <w:rsid w:val="00794E35"/>
    <w:rsid w:val="00795784"/>
    <w:rsid w:val="00797D4A"/>
    <w:rsid w:val="007C14B1"/>
    <w:rsid w:val="007D57E3"/>
    <w:rsid w:val="007E2ECA"/>
    <w:rsid w:val="007F39DB"/>
    <w:rsid w:val="007F5864"/>
    <w:rsid w:val="008110A4"/>
    <w:rsid w:val="0081459E"/>
    <w:rsid w:val="00844266"/>
    <w:rsid w:val="00844519"/>
    <w:rsid w:val="00844C50"/>
    <w:rsid w:val="008637C1"/>
    <w:rsid w:val="00864776"/>
    <w:rsid w:val="00872AF1"/>
    <w:rsid w:val="00877CAA"/>
    <w:rsid w:val="00887314"/>
    <w:rsid w:val="008A4770"/>
    <w:rsid w:val="008B562B"/>
    <w:rsid w:val="008C120B"/>
    <w:rsid w:val="008E539D"/>
    <w:rsid w:val="008E5708"/>
    <w:rsid w:val="009063C3"/>
    <w:rsid w:val="009179EA"/>
    <w:rsid w:val="00922B6C"/>
    <w:rsid w:val="00925888"/>
    <w:rsid w:val="00926B92"/>
    <w:rsid w:val="00956305"/>
    <w:rsid w:val="00956623"/>
    <w:rsid w:val="0095685D"/>
    <w:rsid w:val="00963E90"/>
    <w:rsid w:val="00967515"/>
    <w:rsid w:val="009807C9"/>
    <w:rsid w:val="009833A8"/>
    <w:rsid w:val="00992FA2"/>
    <w:rsid w:val="009977E2"/>
    <w:rsid w:val="009A0A85"/>
    <w:rsid w:val="009A56B8"/>
    <w:rsid w:val="009A707E"/>
    <w:rsid w:val="009B0394"/>
    <w:rsid w:val="009B0C66"/>
    <w:rsid w:val="009B1CC7"/>
    <w:rsid w:val="009B337E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196C"/>
    <w:rsid w:val="00A56B39"/>
    <w:rsid w:val="00A72A86"/>
    <w:rsid w:val="00A93987"/>
    <w:rsid w:val="00A97123"/>
    <w:rsid w:val="00AB75A3"/>
    <w:rsid w:val="00AD778B"/>
    <w:rsid w:val="00AE235D"/>
    <w:rsid w:val="00AE469C"/>
    <w:rsid w:val="00AF3247"/>
    <w:rsid w:val="00AF3260"/>
    <w:rsid w:val="00B02224"/>
    <w:rsid w:val="00B028B5"/>
    <w:rsid w:val="00B065F4"/>
    <w:rsid w:val="00B12C83"/>
    <w:rsid w:val="00B14140"/>
    <w:rsid w:val="00B15114"/>
    <w:rsid w:val="00B164FB"/>
    <w:rsid w:val="00B305C1"/>
    <w:rsid w:val="00B35B02"/>
    <w:rsid w:val="00B36DBD"/>
    <w:rsid w:val="00B40D79"/>
    <w:rsid w:val="00B47A3C"/>
    <w:rsid w:val="00B47A95"/>
    <w:rsid w:val="00B50CF7"/>
    <w:rsid w:val="00B66B69"/>
    <w:rsid w:val="00B703F3"/>
    <w:rsid w:val="00B71351"/>
    <w:rsid w:val="00B7359C"/>
    <w:rsid w:val="00B74BA7"/>
    <w:rsid w:val="00B801E8"/>
    <w:rsid w:val="00B813DB"/>
    <w:rsid w:val="00B870C2"/>
    <w:rsid w:val="00B9251F"/>
    <w:rsid w:val="00BA53C2"/>
    <w:rsid w:val="00BB0A27"/>
    <w:rsid w:val="00BB1F8B"/>
    <w:rsid w:val="00BB32A0"/>
    <w:rsid w:val="00BC675F"/>
    <w:rsid w:val="00BE4F27"/>
    <w:rsid w:val="00BF6CBE"/>
    <w:rsid w:val="00C04242"/>
    <w:rsid w:val="00C11BD5"/>
    <w:rsid w:val="00C21BD6"/>
    <w:rsid w:val="00C23945"/>
    <w:rsid w:val="00C336A1"/>
    <w:rsid w:val="00C37DFC"/>
    <w:rsid w:val="00C51194"/>
    <w:rsid w:val="00C56BF3"/>
    <w:rsid w:val="00C760E8"/>
    <w:rsid w:val="00C77DDA"/>
    <w:rsid w:val="00CA12DC"/>
    <w:rsid w:val="00CB1A7F"/>
    <w:rsid w:val="00CC470E"/>
    <w:rsid w:val="00CE5C4A"/>
    <w:rsid w:val="00CE5CFA"/>
    <w:rsid w:val="00CF0E8F"/>
    <w:rsid w:val="00CF2DC0"/>
    <w:rsid w:val="00CF6095"/>
    <w:rsid w:val="00CF713B"/>
    <w:rsid w:val="00D02763"/>
    <w:rsid w:val="00D07AE4"/>
    <w:rsid w:val="00D10F18"/>
    <w:rsid w:val="00D17C26"/>
    <w:rsid w:val="00D2035F"/>
    <w:rsid w:val="00D220F4"/>
    <w:rsid w:val="00D3157B"/>
    <w:rsid w:val="00D477B1"/>
    <w:rsid w:val="00D5589D"/>
    <w:rsid w:val="00D672E4"/>
    <w:rsid w:val="00D7525A"/>
    <w:rsid w:val="00D9726D"/>
    <w:rsid w:val="00DA028E"/>
    <w:rsid w:val="00DA751E"/>
    <w:rsid w:val="00DB4172"/>
    <w:rsid w:val="00DB604A"/>
    <w:rsid w:val="00DC2451"/>
    <w:rsid w:val="00DC6872"/>
    <w:rsid w:val="00DD018A"/>
    <w:rsid w:val="00DD19A8"/>
    <w:rsid w:val="00DD1AB0"/>
    <w:rsid w:val="00DD30C3"/>
    <w:rsid w:val="00E02DC0"/>
    <w:rsid w:val="00E074B6"/>
    <w:rsid w:val="00E1340A"/>
    <w:rsid w:val="00E205FD"/>
    <w:rsid w:val="00E227AD"/>
    <w:rsid w:val="00E32ED9"/>
    <w:rsid w:val="00E33F0B"/>
    <w:rsid w:val="00E35470"/>
    <w:rsid w:val="00E84E4D"/>
    <w:rsid w:val="00EA0346"/>
    <w:rsid w:val="00EA29F0"/>
    <w:rsid w:val="00EA58A2"/>
    <w:rsid w:val="00EC09F5"/>
    <w:rsid w:val="00EC245D"/>
    <w:rsid w:val="00ED2ED9"/>
    <w:rsid w:val="00ED4482"/>
    <w:rsid w:val="00ED4FDF"/>
    <w:rsid w:val="00EE67E4"/>
    <w:rsid w:val="00EE68F0"/>
    <w:rsid w:val="00EE7F54"/>
    <w:rsid w:val="00EF3B24"/>
    <w:rsid w:val="00F20539"/>
    <w:rsid w:val="00F21E00"/>
    <w:rsid w:val="00F34987"/>
    <w:rsid w:val="00F42C33"/>
    <w:rsid w:val="00F456D7"/>
    <w:rsid w:val="00F7027D"/>
    <w:rsid w:val="00F750C6"/>
    <w:rsid w:val="00F82A7B"/>
    <w:rsid w:val="00F8590F"/>
    <w:rsid w:val="00F87DAC"/>
    <w:rsid w:val="00FA46F9"/>
    <w:rsid w:val="00FA57F1"/>
    <w:rsid w:val="00FA6141"/>
    <w:rsid w:val="00FB5AD9"/>
    <w:rsid w:val="00FB7D17"/>
    <w:rsid w:val="00FD34E4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,T_SZ_List Paragraph,L1,Akapit z listą5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,T_SZ_List Paragraph Znak,L1 Znak,Akapit z listą5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1845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4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Microsoft Office User</cp:lastModifiedBy>
  <cp:revision>3</cp:revision>
  <cp:lastPrinted>2025-01-21T14:03:00Z</cp:lastPrinted>
  <dcterms:created xsi:type="dcterms:W3CDTF">2025-11-13T11:51:00Z</dcterms:created>
  <dcterms:modified xsi:type="dcterms:W3CDTF">2025-11-13T11:54:00Z</dcterms:modified>
</cp:coreProperties>
</file>